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7B70E" w14:textId="04D38895" w:rsidR="00D74819" w:rsidRDefault="00CE52E5" w:rsidP="00D74819">
      <w:pPr>
        <w:rPr>
          <w:b/>
          <w:i/>
          <w:sz w:val="36"/>
          <w:szCs w:val="36"/>
          <w:u w:val="single"/>
        </w:rPr>
      </w:pPr>
      <w:bookmarkStart w:id="0" w:name="_GoBack"/>
      <w:bookmarkEnd w:id="0"/>
      <w:r>
        <w:rPr>
          <w:b/>
          <w:i/>
          <w:sz w:val="36"/>
          <w:szCs w:val="36"/>
          <w:u w:val="single"/>
        </w:rPr>
        <w:t>Date: _</w:t>
      </w:r>
      <w:r w:rsidR="00D74819">
        <w:rPr>
          <w:b/>
          <w:i/>
          <w:sz w:val="36"/>
          <w:szCs w:val="36"/>
          <w:u w:val="single"/>
        </w:rPr>
        <w:t>__________</w:t>
      </w:r>
    </w:p>
    <w:p w14:paraId="0D1EFFCC" w14:textId="50806936" w:rsidR="003E24DF" w:rsidRDefault="00D74819" w:rsidP="00D74819">
      <w:pPr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Time:___________</w:t>
      </w:r>
    </w:p>
    <w:p w14:paraId="695114CE" w14:textId="41E1E25E" w:rsidR="00D74819" w:rsidRDefault="00D74819" w:rsidP="00D74819">
      <w:pPr>
        <w:rPr>
          <w:i/>
          <w:sz w:val="36"/>
          <w:szCs w:val="36"/>
        </w:rPr>
      </w:pPr>
    </w:p>
    <w:p w14:paraId="116BE1A3" w14:textId="0B6FBAF5" w:rsidR="00D74819" w:rsidRPr="00CF4758" w:rsidRDefault="0066597B" w:rsidP="009632FC">
      <w:pPr>
        <w:pStyle w:val="MeetingTitle"/>
        <w:rPr>
          <w:rFonts w:ascii="Times New Roman" w:hAnsi="Times New Roman" w:cs="Times New Roman"/>
          <w:sz w:val="36"/>
          <w:szCs w:val="36"/>
        </w:rPr>
      </w:pPr>
      <w:sdt>
        <w:sdtPr>
          <w:rPr>
            <w:rFonts w:ascii="Times New Roman" w:hAnsi="Times New Roman" w:cs="Times New Roman"/>
            <w:sz w:val="36"/>
            <w:szCs w:val="36"/>
          </w:rPr>
          <w:id w:val="4256954"/>
          <w:placeholder>
            <w:docPart w:val="E5D94539033040C4ABC4151D12C14AB7"/>
          </w:placeholder>
          <w:temporary/>
        </w:sdtPr>
        <w:sdtEndPr/>
        <w:sdtContent>
          <w:r w:rsidR="00D74819" w:rsidRPr="00CF4758">
            <w:rPr>
              <w:rFonts w:ascii="Times New Roman" w:hAnsi="Times New Roman" w:cs="Times New Roman"/>
              <w:sz w:val="36"/>
              <w:szCs w:val="36"/>
            </w:rPr>
            <w:t>[Meeting Title]</w:t>
          </w:r>
        </w:sdtContent>
      </w:sdt>
    </w:p>
    <w:p w14:paraId="5DE03F4B" w14:textId="4A6D0081" w:rsidR="00E92A8A" w:rsidRPr="009632FC" w:rsidRDefault="00D74819" w:rsidP="009632FC">
      <w:pPr>
        <w:pStyle w:val="AgendaInformation"/>
        <w:rPr>
          <w:rFonts w:ascii="Times New Roman" w:hAnsi="Times New Roman" w:cs="Times New Roman"/>
          <w:b/>
          <w:bCs/>
          <w:i/>
          <w:iCs/>
          <w:sz w:val="28"/>
          <w:u w:val="single"/>
        </w:rPr>
      </w:pPr>
      <w:r w:rsidRPr="00CF4758">
        <w:rPr>
          <w:rFonts w:asciiTheme="minorBidi" w:hAnsiTheme="minorBidi"/>
          <w:b/>
          <w:bCs/>
          <w:i/>
          <w:iCs/>
          <w:sz w:val="28"/>
          <w:highlight w:val="lightGray"/>
          <w:u w:val="single"/>
        </w:rPr>
        <w:t xml:space="preserve">Meeting </w:t>
      </w:r>
      <w:r w:rsidR="00CF4758">
        <w:rPr>
          <w:rFonts w:asciiTheme="minorBidi" w:hAnsiTheme="minorBidi"/>
          <w:b/>
          <w:bCs/>
          <w:i/>
          <w:iCs/>
          <w:sz w:val="24"/>
          <w:szCs w:val="24"/>
          <w:highlight w:val="lightGray"/>
          <w:u w:val="single"/>
        </w:rPr>
        <w:t>C</w:t>
      </w:r>
      <w:r w:rsidRPr="00CF4758">
        <w:rPr>
          <w:rFonts w:asciiTheme="minorBidi" w:hAnsiTheme="minorBidi"/>
          <w:b/>
          <w:bCs/>
          <w:i/>
          <w:iCs/>
          <w:sz w:val="24"/>
          <w:szCs w:val="24"/>
          <w:highlight w:val="lightGray"/>
          <w:u w:val="single"/>
        </w:rPr>
        <w:t>alled</w:t>
      </w:r>
      <w:r w:rsidRPr="00CF4758">
        <w:rPr>
          <w:rFonts w:asciiTheme="minorBidi" w:hAnsiTheme="minorBidi"/>
          <w:b/>
          <w:bCs/>
          <w:i/>
          <w:iCs/>
          <w:sz w:val="28"/>
          <w:highlight w:val="lightGray"/>
          <w:u w:val="single"/>
        </w:rPr>
        <w:t xml:space="preserve"> </w:t>
      </w:r>
      <w:r w:rsidR="00CF4758">
        <w:rPr>
          <w:rFonts w:asciiTheme="minorBidi" w:hAnsiTheme="minorBidi"/>
          <w:b/>
          <w:bCs/>
          <w:i/>
          <w:iCs/>
          <w:sz w:val="28"/>
          <w:highlight w:val="lightGray"/>
          <w:u w:val="single"/>
        </w:rPr>
        <w:t>B</w:t>
      </w:r>
      <w:r w:rsidRPr="00CF4758">
        <w:rPr>
          <w:rFonts w:asciiTheme="minorBidi" w:hAnsiTheme="minorBidi"/>
          <w:b/>
          <w:bCs/>
          <w:i/>
          <w:iCs/>
          <w:sz w:val="28"/>
          <w:highlight w:val="lightGray"/>
          <w:u w:val="single"/>
        </w:rPr>
        <w:t>y:</w:t>
      </w:r>
      <w:r w:rsidRPr="00581814">
        <w:rPr>
          <w:rFonts w:ascii="Times New Roman" w:hAnsi="Times New Roman" w:cs="Times New Roman"/>
          <w:b/>
          <w:bCs/>
          <w:i/>
          <w:iCs/>
          <w:sz w:val="28"/>
          <w:highlight w:val="lightGray"/>
          <w:u w:val="single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i/>
            <w:iCs/>
            <w:sz w:val="40"/>
            <w:szCs w:val="40"/>
            <w:highlight w:val="lightGray"/>
            <w:u w:val="single"/>
          </w:rPr>
          <w:alias w:val="Author"/>
          <w:id w:val="63719740"/>
          <w:placeholder>
            <w:docPart w:val="57C568B5B4DB442C99070F17A0E128AD"/>
          </w:placeholder>
          <w:showingPlcHdr/>
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<w:text/>
        </w:sdtPr>
        <w:sdtEndPr/>
        <w:sdtContent>
          <w:r w:rsidR="00393DBD">
            <w:t>[Your name]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1"/>
        <w:gridCol w:w="4639"/>
      </w:tblGrid>
      <w:tr w:rsidR="00E92A8A" w14:paraId="46F7A0D6" w14:textId="77777777" w:rsidTr="00611CDD">
        <w:tc>
          <w:tcPr>
            <w:tcW w:w="4788" w:type="dxa"/>
          </w:tcPr>
          <w:p w14:paraId="48CC2F15" w14:textId="6B8E670F" w:rsidR="00E92A8A" w:rsidRPr="00E92A8A" w:rsidRDefault="00E92A8A" w:rsidP="00E92A8A">
            <w:pPr>
              <w:pStyle w:val="AgendaInformation"/>
              <w:rPr>
                <w:rFonts w:ascii="Arial Black" w:hAnsi="Arial Black" w:cs="Times New Roman"/>
                <w:b/>
                <w:bCs/>
                <w:i/>
                <w:iCs/>
                <w:sz w:val="32"/>
                <w:szCs w:val="32"/>
              </w:rPr>
            </w:pPr>
            <w:r w:rsidRPr="00E92A8A">
              <w:rPr>
                <w:rFonts w:ascii="Arial Black" w:hAnsi="Arial Black" w:cs="Times New Roman"/>
                <w:b/>
                <w:bCs/>
                <w:i/>
                <w:iCs/>
                <w:sz w:val="32"/>
                <w:szCs w:val="32"/>
              </w:rPr>
              <w:t xml:space="preserve">Attendees:       </w:t>
            </w:r>
          </w:p>
        </w:tc>
        <w:tc>
          <w:tcPr>
            <w:tcW w:w="4770" w:type="dxa"/>
          </w:tcPr>
          <w:p w14:paraId="5C370CEC" w14:textId="0EC5DE4E" w:rsidR="00E92A8A" w:rsidRDefault="00E92A8A" w:rsidP="00523787">
            <w:pPr>
              <w:rPr>
                <w:b/>
                <w:i/>
                <w:highlight w:val="lightGray"/>
                <w:u w:val="single"/>
              </w:rPr>
            </w:pPr>
          </w:p>
        </w:tc>
      </w:tr>
      <w:tr w:rsidR="00E92A8A" w14:paraId="723A695C" w14:textId="77777777" w:rsidTr="00611CDD">
        <w:tc>
          <w:tcPr>
            <w:tcW w:w="4788" w:type="dxa"/>
          </w:tcPr>
          <w:p w14:paraId="24E2092F" w14:textId="7FF01C6C" w:rsidR="00E92A8A" w:rsidRPr="00E92A8A" w:rsidRDefault="00E92A8A" w:rsidP="00E92A8A">
            <w:pPr>
              <w:pStyle w:val="AgendaInformation"/>
              <w:rPr>
                <w:rFonts w:ascii="Arial Black" w:hAnsi="Arial Black" w:cs="Times New Roman"/>
                <w:b/>
                <w:bCs/>
                <w:i/>
                <w:iCs/>
                <w:sz w:val="32"/>
                <w:szCs w:val="32"/>
              </w:rPr>
            </w:pPr>
            <w:r w:rsidRPr="00E92A8A">
              <w:rPr>
                <w:rFonts w:ascii="Arial Black" w:hAnsi="Arial Black" w:cs="Times New Roman"/>
                <w:b/>
                <w:bCs/>
                <w:i/>
                <w:iCs/>
                <w:sz w:val="32"/>
                <w:szCs w:val="32"/>
              </w:rPr>
              <w:t xml:space="preserve">Please </w:t>
            </w:r>
            <w:r w:rsidR="00CF4758">
              <w:rPr>
                <w:rFonts w:ascii="Arial Black" w:hAnsi="Arial Black" w:cs="Times New Roman"/>
                <w:b/>
                <w:bCs/>
                <w:i/>
                <w:iCs/>
                <w:sz w:val="32"/>
                <w:szCs w:val="32"/>
              </w:rPr>
              <w:t>R</w:t>
            </w:r>
            <w:r w:rsidRPr="00E92A8A">
              <w:rPr>
                <w:rFonts w:ascii="Arial Black" w:hAnsi="Arial Black" w:cs="Times New Roman"/>
                <w:b/>
                <w:bCs/>
                <w:i/>
                <w:iCs/>
                <w:sz w:val="32"/>
                <w:szCs w:val="32"/>
              </w:rPr>
              <w:t>ead</w:t>
            </w:r>
            <w:r w:rsidR="00CF4758">
              <w:rPr>
                <w:rFonts w:ascii="Arial Black" w:hAnsi="Arial Black" w:cs="Times New Roman"/>
                <w:b/>
                <w:bCs/>
                <w:i/>
                <w:iCs/>
                <w:sz w:val="32"/>
                <w:szCs w:val="32"/>
              </w:rPr>
              <w:t>:</w:t>
            </w:r>
          </w:p>
        </w:tc>
        <w:tc>
          <w:tcPr>
            <w:tcW w:w="4770" w:type="dxa"/>
          </w:tcPr>
          <w:p w14:paraId="0E8728F1" w14:textId="2A37B780" w:rsidR="00E92A8A" w:rsidRDefault="00E92A8A" w:rsidP="00523787">
            <w:pPr>
              <w:rPr>
                <w:b/>
                <w:i/>
                <w:highlight w:val="lightGray"/>
                <w:u w:val="single"/>
              </w:rPr>
            </w:pPr>
          </w:p>
        </w:tc>
      </w:tr>
      <w:tr w:rsidR="00E92A8A" w14:paraId="2A9FBCF1" w14:textId="77777777" w:rsidTr="00611CDD">
        <w:trPr>
          <w:trHeight w:val="611"/>
        </w:trPr>
        <w:tc>
          <w:tcPr>
            <w:tcW w:w="4788" w:type="dxa"/>
          </w:tcPr>
          <w:p w14:paraId="71F84EDC" w14:textId="77777777" w:rsidR="00E92A8A" w:rsidRPr="00611CDD" w:rsidRDefault="00E92A8A" w:rsidP="00523787">
            <w:pPr>
              <w:rPr>
                <w:rFonts w:ascii="Arial Black" w:hAnsi="Arial Black"/>
                <w:b/>
                <w:bCs/>
                <w:i/>
                <w:iCs/>
                <w:sz w:val="32"/>
                <w:szCs w:val="32"/>
              </w:rPr>
            </w:pPr>
            <w:r w:rsidRPr="00611CDD">
              <w:rPr>
                <w:rFonts w:ascii="Arial Black" w:hAnsi="Arial Black"/>
                <w:b/>
                <w:bCs/>
                <w:i/>
                <w:iCs/>
                <w:sz w:val="32"/>
                <w:szCs w:val="32"/>
              </w:rPr>
              <w:t xml:space="preserve">Please Bring:  </w:t>
            </w:r>
          </w:p>
          <w:p w14:paraId="4909A272" w14:textId="77777777" w:rsidR="00E92A8A" w:rsidRDefault="00E92A8A" w:rsidP="0052378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1A9D3AC" w14:textId="77777777" w:rsidR="00E92A8A" w:rsidRDefault="00E92A8A" w:rsidP="0052378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5E8D706" w14:textId="5DF632D9" w:rsidR="00E92A8A" w:rsidRDefault="00E92A8A" w:rsidP="00523787">
            <w:pPr>
              <w:rPr>
                <w:b/>
                <w:i/>
                <w:highlight w:val="lightGray"/>
                <w:u w:val="single"/>
              </w:rPr>
            </w:pPr>
            <w:r w:rsidRPr="0058181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770" w:type="dxa"/>
          </w:tcPr>
          <w:p w14:paraId="108DCA8A" w14:textId="0EDB42B9" w:rsidR="00E92A8A" w:rsidRDefault="00E92A8A" w:rsidP="00523787">
            <w:pPr>
              <w:rPr>
                <w:b/>
                <w:i/>
                <w:highlight w:val="lightGray"/>
                <w:u w:val="single"/>
              </w:rPr>
            </w:pPr>
          </w:p>
        </w:tc>
      </w:tr>
    </w:tbl>
    <w:p w14:paraId="54C027AC" w14:textId="77777777" w:rsidR="00523787" w:rsidRPr="00611CDD" w:rsidRDefault="00523787" w:rsidP="00523787">
      <w:pPr>
        <w:rPr>
          <w:rFonts w:ascii="Arial Black" w:hAnsi="Arial Black"/>
          <w:b/>
          <w:i/>
          <w:sz w:val="40"/>
          <w:szCs w:val="40"/>
          <w:highlight w:val="lightGray"/>
          <w:u w:val="single"/>
        </w:rPr>
      </w:pPr>
      <w:r w:rsidRPr="00611CDD">
        <w:rPr>
          <w:b/>
          <w:i/>
          <w:sz w:val="40"/>
          <w:szCs w:val="40"/>
          <w:highlight w:val="lightGray"/>
          <w:u w:val="single"/>
        </w:rPr>
        <w:t>Meeting Objectives: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11CDD" w:rsidRPr="00611CDD" w14:paraId="05A07FF0" w14:textId="77777777" w:rsidTr="00611CDD">
        <w:tc>
          <w:tcPr>
            <w:tcW w:w="9576" w:type="dxa"/>
          </w:tcPr>
          <w:p w14:paraId="77E0C989" w14:textId="3CF38A8F" w:rsidR="00611CDD" w:rsidRPr="00611CDD" w:rsidRDefault="00611CDD" w:rsidP="00611CDD">
            <w:pPr>
              <w:rPr>
                <w:rFonts w:ascii="Arial Black" w:hAnsi="Arial Black"/>
                <w:b/>
                <w:i/>
                <w:sz w:val="28"/>
                <w:szCs w:val="28"/>
                <w:u w:val="single"/>
              </w:rPr>
            </w:pPr>
            <w:r w:rsidRPr="00611CDD">
              <w:rPr>
                <w:rFonts w:ascii="Arial Black" w:hAnsi="Arial Black"/>
                <w:b/>
                <w:i/>
                <w:sz w:val="28"/>
                <w:szCs w:val="28"/>
                <w:u w:val="single"/>
              </w:rPr>
              <w:t>Description 1</w:t>
            </w:r>
          </w:p>
        </w:tc>
      </w:tr>
      <w:tr w:rsidR="00611CDD" w:rsidRPr="00611CDD" w14:paraId="5FE4F845" w14:textId="77777777" w:rsidTr="00611CDD">
        <w:tc>
          <w:tcPr>
            <w:tcW w:w="9576" w:type="dxa"/>
          </w:tcPr>
          <w:p w14:paraId="7958D4B4" w14:textId="727354BB" w:rsidR="00611CDD" w:rsidRPr="00611CDD" w:rsidRDefault="00611CDD" w:rsidP="00611CDD">
            <w:pPr>
              <w:rPr>
                <w:rFonts w:ascii="Arial Black" w:hAnsi="Arial Black"/>
                <w:b/>
                <w:i/>
                <w:sz w:val="20"/>
                <w:szCs w:val="20"/>
                <w:u w:val="single"/>
              </w:rPr>
            </w:pPr>
            <w:r w:rsidRPr="00611CDD">
              <w:rPr>
                <w:rFonts w:ascii="Arial Black" w:hAnsi="Arial Black"/>
                <w:b/>
                <w:i/>
                <w:sz w:val="28"/>
                <w:szCs w:val="28"/>
                <w:u w:val="single"/>
              </w:rPr>
              <w:t>Description 2</w:t>
            </w:r>
          </w:p>
        </w:tc>
      </w:tr>
      <w:tr w:rsidR="00611CDD" w:rsidRPr="00611CDD" w14:paraId="46B982FB" w14:textId="77777777" w:rsidTr="00611CDD">
        <w:tc>
          <w:tcPr>
            <w:tcW w:w="9576" w:type="dxa"/>
          </w:tcPr>
          <w:p w14:paraId="6E156B12" w14:textId="144FBAD6" w:rsidR="00611CDD" w:rsidRPr="00611CDD" w:rsidRDefault="00611CDD" w:rsidP="00611CDD">
            <w:pPr>
              <w:rPr>
                <w:rFonts w:ascii="Arial Black" w:hAnsi="Arial Black"/>
                <w:b/>
                <w:i/>
                <w:sz w:val="20"/>
                <w:szCs w:val="20"/>
                <w:u w:val="single"/>
              </w:rPr>
            </w:pPr>
            <w:r w:rsidRPr="00611CDD">
              <w:rPr>
                <w:rFonts w:ascii="Arial Black" w:hAnsi="Arial Black"/>
                <w:b/>
                <w:i/>
                <w:sz w:val="28"/>
                <w:szCs w:val="28"/>
                <w:u w:val="single"/>
              </w:rPr>
              <w:t>Description 3</w:t>
            </w:r>
          </w:p>
        </w:tc>
      </w:tr>
    </w:tbl>
    <w:p w14:paraId="7EAE34BC" w14:textId="6024FA3D" w:rsidR="00523787" w:rsidRPr="00611CDD" w:rsidRDefault="00523787" w:rsidP="00611CDD">
      <w:pPr>
        <w:rPr>
          <w:b/>
          <w:i/>
          <w:sz w:val="20"/>
          <w:szCs w:val="20"/>
          <w:u w:val="single"/>
        </w:rPr>
      </w:pPr>
    </w:p>
    <w:p w14:paraId="7C2A081B" w14:textId="26E47A75" w:rsidR="00523787" w:rsidRPr="00523787" w:rsidRDefault="00523787" w:rsidP="00523787">
      <w:pPr>
        <w:rPr>
          <w:i/>
          <w:sz w:val="19"/>
          <w:szCs w:val="19"/>
        </w:rPr>
      </w:pPr>
    </w:p>
    <w:p w14:paraId="2B7222EC" w14:textId="43765B1A" w:rsidR="00523787" w:rsidRDefault="00523787" w:rsidP="009632FC">
      <w:pPr>
        <w:rPr>
          <w:rFonts w:ascii="Arial Black" w:hAnsi="Arial Black"/>
          <w:b/>
          <w:i/>
          <w:u w:val="single"/>
        </w:rPr>
      </w:pPr>
      <w:r w:rsidRPr="00611CDD">
        <w:rPr>
          <w:rFonts w:ascii="Arial Black" w:hAnsi="Arial Black"/>
          <w:b/>
          <w:i/>
          <w:highlight w:val="lightGray"/>
          <w:u w:val="single"/>
        </w:rPr>
        <w:t>Next Meetings :</w:t>
      </w:r>
      <w:r w:rsidR="00611CDD">
        <w:rPr>
          <w:rFonts w:ascii="Arial Black" w:hAnsi="Arial Black"/>
          <w:b/>
          <w:i/>
          <w:u w:val="single"/>
        </w:rPr>
        <w:t>,</w:t>
      </w:r>
    </w:p>
    <w:p w14:paraId="4B856D3B" w14:textId="179DBA09" w:rsidR="00661770" w:rsidRDefault="00CF4758" w:rsidP="009632FC">
      <w:pPr>
        <w:rPr>
          <w:b/>
          <w:i/>
          <w:iCs/>
          <w:sz w:val="32"/>
          <w:szCs w:val="32"/>
        </w:rPr>
      </w:pPr>
      <w:r w:rsidRPr="00CF4758">
        <w:rPr>
          <w:b/>
          <w:i/>
          <w:iCs/>
          <w:highlight w:val="lightGray"/>
          <w:u w:val="single"/>
        </w:rPr>
        <w:t>AGENDA</w:t>
      </w:r>
      <w:r w:rsidR="00611CDD" w:rsidRPr="00CF4758">
        <w:rPr>
          <w:b/>
          <w:i/>
          <w:iCs/>
          <w:sz w:val="32"/>
          <w:szCs w:val="32"/>
        </w:rPr>
        <w:tab/>
      </w:r>
      <w:r w:rsidR="00611CDD" w:rsidRPr="00CF4758">
        <w:rPr>
          <w:b/>
          <w:i/>
          <w:iCs/>
          <w:sz w:val="32"/>
          <w:szCs w:val="32"/>
        </w:rPr>
        <w:tab/>
      </w:r>
    </w:p>
    <w:p w14:paraId="18F6BA3F" w14:textId="455442A2" w:rsidR="00CF4758" w:rsidRPr="00CF4758" w:rsidRDefault="00CF4758" w:rsidP="009632FC">
      <w:pPr>
        <w:rPr>
          <w:b/>
          <w:i/>
          <w:i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2"/>
        <w:gridCol w:w="3434"/>
        <w:gridCol w:w="2019"/>
        <w:gridCol w:w="1945"/>
      </w:tblGrid>
      <w:tr w:rsidR="00611CDD" w14:paraId="24DCA3D0" w14:textId="77777777" w:rsidTr="00611CDD">
        <w:tc>
          <w:tcPr>
            <w:tcW w:w="2034" w:type="dxa"/>
          </w:tcPr>
          <w:p w14:paraId="1BF31B40" w14:textId="47438D57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Time required</w:t>
            </w:r>
          </w:p>
        </w:tc>
        <w:tc>
          <w:tcPr>
            <w:tcW w:w="3434" w:type="dxa"/>
          </w:tcPr>
          <w:p w14:paraId="5869342D" w14:textId="76793E41" w:rsidR="00611CDD" w:rsidRPr="00CF4758" w:rsidRDefault="00CF4758" w:rsidP="00D74819">
            <w:pPr>
              <w:rPr>
                <w:b/>
                <w:bCs/>
                <w:i/>
                <w:sz w:val="36"/>
                <w:szCs w:val="36"/>
              </w:rPr>
            </w:pPr>
            <w:r>
              <w:rPr>
                <w:b/>
                <w:bCs/>
                <w:i/>
                <w:sz w:val="36"/>
                <w:szCs w:val="36"/>
              </w:rPr>
              <w:t>I</w:t>
            </w:r>
            <w:r w:rsidR="00611CDD" w:rsidRPr="00CF4758">
              <w:rPr>
                <w:b/>
                <w:bCs/>
                <w:i/>
                <w:sz w:val="36"/>
                <w:szCs w:val="36"/>
              </w:rPr>
              <w:t>tem</w:t>
            </w:r>
          </w:p>
        </w:tc>
        <w:tc>
          <w:tcPr>
            <w:tcW w:w="2090" w:type="dxa"/>
          </w:tcPr>
          <w:p w14:paraId="57037897" w14:textId="5005B90D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Type of action</w:t>
            </w:r>
          </w:p>
        </w:tc>
        <w:tc>
          <w:tcPr>
            <w:tcW w:w="2018" w:type="dxa"/>
          </w:tcPr>
          <w:p w14:paraId="3B361551" w14:textId="25C202EF" w:rsidR="00611CDD" w:rsidRPr="00CF4758" w:rsidRDefault="00CF4758" w:rsidP="00D74819">
            <w:pPr>
              <w:rPr>
                <w:b/>
                <w:bCs/>
                <w:i/>
                <w:sz w:val="36"/>
                <w:szCs w:val="36"/>
              </w:rPr>
            </w:pPr>
            <w:r>
              <w:rPr>
                <w:b/>
                <w:bCs/>
                <w:i/>
                <w:sz w:val="36"/>
                <w:szCs w:val="36"/>
              </w:rPr>
              <w:t>D</w:t>
            </w:r>
            <w:r w:rsidR="00611CDD" w:rsidRPr="00CF4758">
              <w:rPr>
                <w:b/>
                <w:bCs/>
                <w:i/>
                <w:sz w:val="36"/>
                <w:szCs w:val="36"/>
              </w:rPr>
              <w:t>ecision</w:t>
            </w:r>
          </w:p>
        </w:tc>
      </w:tr>
      <w:tr w:rsidR="00611CDD" w14:paraId="45A180C7" w14:textId="77777777" w:rsidTr="00611CDD">
        <w:tc>
          <w:tcPr>
            <w:tcW w:w="2034" w:type="dxa"/>
          </w:tcPr>
          <w:p w14:paraId="3F851ECE" w14:textId="78E54FDE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9:00</w:t>
            </w:r>
          </w:p>
        </w:tc>
        <w:tc>
          <w:tcPr>
            <w:tcW w:w="3434" w:type="dxa"/>
          </w:tcPr>
          <w:p w14:paraId="70FBA02C" w14:textId="0498F75C" w:rsidR="00611CDD" w:rsidRDefault="00611CDD" w:rsidP="00D74819">
            <w:pPr>
              <w:rPr>
                <w:i/>
                <w:sz w:val="36"/>
                <w:szCs w:val="36"/>
              </w:rPr>
            </w:pPr>
            <w:r w:rsidRPr="00611CDD">
              <w:rPr>
                <w:b/>
                <w:sz w:val="32"/>
                <w:szCs w:val="32"/>
              </w:rPr>
              <w:t>Welcome/Introductions</w:t>
            </w:r>
            <w:r w:rsidRPr="00611CDD">
              <w:rPr>
                <w:b/>
                <w:sz w:val="32"/>
                <w:szCs w:val="32"/>
              </w:rPr>
              <w:tab/>
            </w:r>
          </w:p>
        </w:tc>
        <w:tc>
          <w:tcPr>
            <w:tcW w:w="2090" w:type="dxa"/>
          </w:tcPr>
          <w:p w14:paraId="003CA1F0" w14:textId="50B00D65" w:rsidR="00611CDD" w:rsidRDefault="00611CDD" w:rsidP="00D74819">
            <w:pPr>
              <w:rPr>
                <w:i/>
                <w:sz w:val="36"/>
                <w:szCs w:val="36"/>
              </w:rPr>
            </w:pPr>
            <w:r w:rsidRPr="00611CDD">
              <w:rPr>
                <w:b/>
                <w:sz w:val="32"/>
                <w:szCs w:val="32"/>
              </w:rPr>
              <w:t>info sharing</w:t>
            </w:r>
          </w:p>
        </w:tc>
        <w:tc>
          <w:tcPr>
            <w:tcW w:w="2018" w:type="dxa"/>
          </w:tcPr>
          <w:p w14:paraId="311D21AC" w14:textId="175B54AE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no</w:t>
            </w:r>
          </w:p>
        </w:tc>
      </w:tr>
      <w:tr w:rsidR="00611CDD" w14:paraId="3D5D8257" w14:textId="77777777" w:rsidTr="00611CDD">
        <w:tc>
          <w:tcPr>
            <w:tcW w:w="2034" w:type="dxa"/>
          </w:tcPr>
          <w:p w14:paraId="5FD62A7B" w14:textId="1EAA085A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9:15</w:t>
            </w:r>
          </w:p>
        </w:tc>
        <w:tc>
          <w:tcPr>
            <w:tcW w:w="3434" w:type="dxa"/>
          </w:tcPr>
          <w:p w14:paraId="3628A8DF" w14:textId="2BC1A1D3" w:rsidR="00611CDD" w:rsidRDefault="00611CDD" w:rsidP="00D74819">
            <w:pPr>
              <w:rPr>
                <w:i/>
                <w:sz w:val="36"/>
                <w:szCs w:val="36"/>
              </w:rPr>
            </w:pPr>
            <w:r w:rsidRPr="00611CDD">
              <w:rPr>
                <w:b/>
                <w:sz w:val="32"/>
                <w:szCs w:val="32"/>
              </w:rPr>
              <w:t xml:space="preserve">Action plan updates </w:t>
            </w:r>
            <w:r w:rsidRPr="00611CDD">
              <w:rPr>
                <w:b/>
                <w:sz w:val="32"/>
                <w:szCs w:val="32"/>
              </w:rPr>
              <w:tab/>
            </w:r>
          </w:p>
        </w:tc>
        <w:tc>
          <w:tcPr>
            <w:tcW w:w="2090" w:type="dxa"/>
          </w:tcPr>
          <w:p w14:paraId="50E333F9" w14:textId="12E4BCFF" w:rsidR="00611CDD" w:rsidRDefault="00611CDD" w:rsidP="00D74819">
            <w:pPr>
              <w:rPr>
                <w:i/>
                <w:sz w:val="36"/>
                <w:szCs w:val="36"/>
              </w:rPr>
            </w:pPr>
            <w:r w:rsidRPr="00611CDD">
              <w:rPr>
                <w:b/>
                <w:sz w:val="32"/>
                <w:szCs w:val="32"/>
              </w:rPr>
              <w:t>discussion</w:t>
            </w:r>
            <w:r w:rsidRPr="00611CDD">
              <w:rPr>
                <w:b/>
                <w:sz w:val="32"/>
                <w:szCs w:val="32"/>
              </w:rPr>
              <w:tab/>
            </w:r>
          </w:p>
        </w:tc>
        <w:tc>
          <w:tcPr>
            <w:tcW w:w="2018" w:type="dxa"/>
          </w:tcPr>
          <w:p w14:paraId="374DC3CE" w14:textId="6A59D5C0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yes</w:t>
            </w:r>
          </w:p>
        </w:tc>
      </w:tr>
      <w:tr w:rsidR="00611CDD" w14:paraId="1FFE3E90" w14:textId="77777777" w:rsidTr="00611CDD">
        <w:tc>
          <w:tcPr>
            <w:tcW w:w="2034" w:type="dxa"/>
          </w:tcPr>
          <w:p w14:paraId="475E088A" w14:textId="74F8B522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10:15</w:t>
            </w:r>
          </w:p>
        </w:tc>
        <w:tc>
          <w:tcPr>
            <w:tcW w:w="3434" w:type="dxa"/>
          </w:tcPr>
          <w:p w14:paraId="7D7A742A" w14:textId="1D588F51" w:rsidR="00611CDD" w:rsidRDefault="00611CDD" w:rsidP="00D74819">
            <w:pPr>
              <w:rPr>
                <w:i/>
                <w:sz w:val="36"/>
                <w:szCs w:val="36"/>
              </w:rPr>
            </w:pPr>
            <w:r w:rsidRPr="00611CDD">
              <w:rPr>
                <w:b/>
                <w:sz w:val="32"/>
                <w:szCs w:val="32"/>
              </w:rPr>
              <w:t>Selection of Coaches</w:t>
            </w:r>
            <w:r w:rsidRPr="00611CDD">
              <w:rPr>
                <w:b/>
                <w:sz w:val="32"/>
                <w:szCs w:val="32"/>
              </w:rPr>
              <w:tab/>
            </w:r>
          </w:p>
        </w:tc>
        <w:tc>
          <w:tcPr>
            <w:tcW w:w="2090" w:type="dxa"/>
          </w:tcPr>
          <w:p w14:paraId="5DC76DE3" w14:textId="7E642901" w:rsidR="00611CDD" w:rsidRDefault="00611CDD" w:rsidP="00D74819">
            <w:pPr>
              <w:rPr>
                <w:i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discussion</w:t>
            </w:r>
            <w:r>
              <w:rPr>
                <w:b/>
                <w:sz w:val="32"/>
                <w:szCs w:val="32"/>
              </w:rPr>
              <w:tab/>
            </w:r>
            <w:r>
              <w:rPr>
                <w:b/>
                <w:sz w:val="32"/>
                <w:szCs w:val="32"/>
              </w:rPr>
              <w:tab/>
            </w:r>
          </w:p>
        </w:tc>
        <w:tc>
          <w:tcPr>
            <w:tcW w:w="2018" w:type="dxa"/>
          </w:tcPr>
          <w:p w14:paraId="46CF7668" w14:textId="429E768B" w:rsidR="00611CDD" w:rsidRPr="00CF4758" w:rsidRDefault="00611CDD" w:rsidP="00D74819">
            <w:pPr>
              <w:rPr>
                <w:b/>
                <w:bCs/>
                <w:i/>
                <w:sz w:val="36"/>
                <w:szCs w:val="36"/>
              </w:rPr>
            </w:pPr>
            <w:r w:rsidRPr="00CF4758">
              <w:rPr>
                <w:b/>
                <w:bCs/>
                <w:i/>
                <w:sz w:val="36"/>
                <w:szCs w:val="36"/>
              </w:rPr>
              <w:t>yes</w:t>
            </w:r>
          </w:p>
        </w:tc>
      </w:tr>
    </w:tbl>
    <w:p w14:paraId="1F9DD53A" w14:textId="19FDC3B8" w:rsidR="00611CDD" w:rsidRDefault="00611CDD" w:rsidP="00611CDD">
      <w:pPr>
        <w:rPr>
          <w:b/>
        </w:rPr>
      </w:pPr>
    </w:p>
    <w:p w14:paraId="40DEEBF2" w14:textId="33DC71CD" w:rsidR="00611CDD" w:rsidRPr="00CF4758" w:rsidRDefault="00611CDD" w:rsidP="00611CDD">
      <w:pPr>
        <w:rPr>
          <w:b/>
          <w:sz w:val="28"/>
          <w:szCs w:val="28"/>
        </w:rPr>
      </w:pPr>
      <w:r w:rsidRPr="00CF4758">
        <w:rPr>
          <w:b/>
          <w:sz w:val="28"/>
          <w:szCs w:val="28"/>
        </w:rPr>
        <w:t>Noon</w:t>
      </w:r>
      <w:r w:rsidRPr="00CF4758">
        <w:rPr>
          <w:b/>
          <w:sz w:val="28"/>
          <w:szCs w:val="28"/>
        </w:rPr>
        <w:tab/>
      </w:r>
      <w:r w:rsidRPr="00CF4758">
        <w:rPr>
          <w:b/>
          <w:sz w:val="28"/>
          <w:szCs w:val="28"/>
        </w:rPr>
        <w:tab/>
        <w:t>complete meeting evaluation &amp;</w:t>
      </w:r>
    </w:p>
    <w:p w14:paraId="11B60E30" w14:textId="2D723B33" w:rsidR="00D74819" w:rsidRPr="00CF4758" w:rsidRDefault="00CE52E5" w:rsidP="00D74819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E9FC6B" wp14:editId="5647090D">
                <wp:simplePos x="0" y="0"/>
                <wp:positionH relativeFrom="margin">
                  <wp:posOffset>1114425</wp:posOffset>
                </wp:positionH>
                <wp:positionV relativeFrom="paragraph">
                  <wp:posOffset>240030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B33C82" w14:textId="77777777" w:rsidR="00CE52E5" w:rsidRPr="00CE52E5" w:rsidRDefault="00CE52E5" w:rsidP="00CE52E5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hyperlink r:id="rId11" w:history="1">
                              <w:r w:rsidRPr="00CE52E5">
                                <w:rPr>
                                  <w:rStyle w:val="Hyperlink"/>
                                  <w:rFonts w:eastAsiaTheme="minorHAnsi"/>
                                  <w:color w:val="C00000"/>
                                </w:rPr>
                                <w:t>https://www.freetemplatedownloads.net/</w:t>
                              </w:r>
                            </w:hyperlink>
                          </w:p>
                          <w:p w14:paraId="06252E2F" w14:textId="77777777" w:rsidR="00CE52E5" w:rsidRPr="00CE52E5" w:rsidRDefault="00CE52E5" w:rsidP="00CE52E5">
                            <w:pPr>
                              <w:rPr>
                                <w:color w:val="C00000"/>
                              </w:rPr>
                            </w:pPr>
                            <w:r w:rsidRPr="00CE52E5">
                              <w:rPr>
                                <w:rFonts w:hint="cs"/>
                                <w:color w:val="C00000"/>
                                <w:rtl/>
                              </w:rPr>
                              <w:t xml:space="preserve"> </w:t>
                            </w:r>
                            <w:r w:rsidRPr="00CE52E5">
                              <w:rPr>
                                <w:color w:val="C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9FC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.75pt;margin-top:18.9pt;width:292.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" filled="f" stroked="f" strokeweight=".5pt">
                <v:textbox>
                  <w:txbxContent>
                    <w:p w14:paraId="5BB33C82" w14:textId="77777777" w:rsidR="00CE52E5" w:rsidRPr="00CE52E5" w:rsidRDefault="00CE52E5" w:rsidP="00CE52E5">
                      <w:pPr>
                        <w:jc w:val="center"/>
                        <w:rPr>
                          <w:color w:val="C00000"/>
                        </w:rPr>
                      </w:pPr>
                      <w:hyperlink r:id="rId12" w:history="1">
                        <w:r w:rsidRPr="00CE52E5">
                          <w:rPr>
                            <w:rStyle w:val="Hyperlink"/>
                            <w:rFonts w:eastAsiaTheme="minorHAnsi"/>
                            <w:color w:val="C00000"/>
                          </w:rPr>
                          <w:t>https://www.freetemplatedownloads.net/</w:t>
                        </w:r>
                      </w:hyperlink>
                    </w:p>
                    <w:p w14:paraId="06252E2F" w14:textId="77777777" w:rsidR="00CE52E5" w:rsidRPr="00CE52E5" w:rsidRDefault="00CE52E5" w:rsidP="00CE52E5">
                      <w:pPr>
                        <w:rPr>
                          <w:color w:val="C00000"/>
                        </w:rPr>
                      </w:pPr>
                      <w:r w:rsidRPr="00CE52E5">
                        <w:rPr>
                          <w:rFonts w:hint="cs"/>
                          <w:color w:val="C00000"/>
                          <w:rtl/>
                        </w:rPr>
                        <w:t xml:space="preserve"> </w:t>
                      </w:r>
                      <w:r w:rsidRPr="00CE52E5">
                        <w:rPr>
                          <w:color w:val="C0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1CDD" w:rsidRPr="00CF4758">
        <w:rPr>
          <w:b/>
          <w:sz w:val="28"/>
          <w:szCs w:val="28"/>
        </w:rPr>
        <w:tab/>
      </w:r>
      <w:r w:rsidR="00611CDD" w:rsidRPr="00CF4758">
        <w:rPr>
          <w:b/>
          <w:sz w:val="28"/>
          <w:szCs w:val="28"/>
        </w:rPr>
        <w:tab/>
      </w:r>
      <w:r w:rsidRPr="00CF4758">
        <w:rPr>
          <w:b/>
          <w:sz w:val="28"/>
          <w:szCs w:val="28"/>
        </w:rPr>
        <w:t>Adjourn</w:t>
      </w:r>
    </w:p>
    <w:sectPr w:rsidR="00D74819" w:rsidRPr="00CF4758" w:rsidSect="009632FC">
      <w:headerReference w:type="default" r:id="rId13"/>
      <w:pgSz w:w="12240" w:h="15840"/>
      <w:pgMar w:top="405" w:right="1440" w:bottom="720" w:left="1440" w:header="45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C46F6" w14:textId="77777777" w:rsidR="0066597B" w:rsidRDefault="0066597B" w:rsidP="00D45945">
      <w:r>
        <w:separator/>
      </w:r>
    </w:p>
  </w:endnote>
  <w:endnote w:type="continuationSeparator" w:id="0">
    <w:p w14:paraId="7A1AD043" w14:textId="77777777" w:rsidR="0066597B" w:rsidRDefault="0066597B" w:rsidP="00D4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MaruGothicMPRO">
    <w:charset w:val="80"/>
    <w:family w:val="swiss"/>
    <w:pitch w:val="variable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0CA71" w14:textId="77777777" w:rsidR="0066597B" w:rsidRDefault="0066597B" w:rsidP="00D45945">
      <w:r>
        <w:separator/>
      </w:r>
    </w:p>
  </w:footnote>
  <w:footnote w:type="continuationSeparator" w:id="0">
    <w:p w14:paraId="2C3D5738" w14:textId="77777777" w:rsidR="0066597B" w:rsidRDefault="0066597B" w:rsidP="00D45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4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1"/>
      <w:gridCol w:w="7107"/>
    </w:tblGrid>
    <w:tr w:rsidR="00E834B7" w14:paraId="29D2DE1E" w14:textId="77777777" w:rsidTr="00E834B7">
      <w:trPr>
        <w:trHeight w:val="360"/>
      </w:trPr>
      <w:tc>
        <w:tcPr>
          <w:tcW w:w="3381" w:type="dxa"/>
        </w:tcPr>
        <w:p w14:paraId="3BD2B4B2" w14:textId="77777777" w:rsidR="00E834B7" w:rsidRDefault="00E834B7">
          <w:pPr>
            <w:pStyle w:val="Header"/>
            <w:rPr>
              <w:noProof/>
              <w:color w:val="000000" w:themeColor="text1"/>
            </w:rPr>
          </w:pPr>
        </w:p>
      </w:tc>
      <w:tc>
        <w:tcPr>
          <w:tcW w:w="7107" w:type="dxa"/>
        </w:tcPr>
        <w:p w14:paraId="1D6AEB55" w14:textId="77777777" w:rsidR="00E834B7" w:rsidRDefault="00E834B7">
          <w:pPr>
            <w:pStyle w:val="Header"/>
            <w:rPr>
              <w:noProof/>
              <w:color w:val="000000" w:themeColor="text1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5182F0AF" wp14:editId="27583CD2">
                    <wp:extent cx="3846991" cy="417902"/>
                    <wp:effectExtent l="19050" t="19050" r="20320" b="19685"/>
                    <wp:docPr id="18" name="Shape 61" descr="Logo here placeholder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9DA099E0-27DA-42BD-9D42-E4CA07B78FDD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846991" cy="417902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bg1"/>
                              </a:solidFill>
                              <a:miter lim="400000"/>
                            </a:ln>
                            <a:extLst>
                              <a:ext uri="{C572A759-6A51-4108-AA02-DFA0A04FC94B}">
                                <ma14:wrappingTextBoxFlag xmlns:lc="http://schemas.openxmlformats.org/drawingml/2006/lockedCanvas" xmlns="" xmlns:ma14="http://schemas.microsoft.com/office/mac/drawingml/2011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val="1"/>
                              </a:ext>
                            </a:extLst>
                          </wps:spPr>
                          <wps:txbx>
                            <w:txbxContent>
                              <w:p w14:paraId="75B3CAE6" w14:textId="7102182E" w:rsidR="00E834B7" w:rsidRPr="00D74819" w:rsidRDefault="00D74819" w:rsidP="00E834B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Lucida Calligraphy" w:hAnsi="Lucida Calligraphy"/>
                                    <w:color w:val="FFFFFF" w:themeColor="background1"/>
                                    <w:sz w:val="22"/>
                                  </w:rPr>
                                </w:pPr>
                                <w:r w:rsidRPr="00D74819">
                                  <w:rPr>
                                    <w:rFonts w:ascii="Lucida Calligraphy" w:hAnsi="Lucida Calligraphy" w:cstheme="minorBidi"/>
                                    <w:b/>
                                    <w:bCs/>
                                    <w:color w:val="FFFFFF" w:themeColor="background1"/>
                                    <w:spacing w:val="120"/>
                                    <w:kern w:val="24"/>
                                    <w:sz w:val="44"/>
                                    <w:szCs w:val="48"/>
                                  </w:rPr>
                                  <w:t>Meeting Agenda</w:t>
                                </w:r>
                              </w:p>
                            </w:txbxContent>
                          </wps:txbx>
                          <wps:bodyPr wrap="square" lIns="19050" tIns="19050" rIns="19050" bIns="19050" anchor="ctr">
                            <a:sp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5182F0AF" id="Shape 61" o:spid="_x0000_s1027" alt="Logo here placeholder" style="width:302.9pt;height:3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" fillcolor="black [3213]" strokecolor="white [3212]" strokeweight="3pt">
                    <v:stroke miterlimit="4"/>
                    <v:textbox style="mso-fit-shape-to-text:t" inset="1.5pt,1.5pt,1.5pt,1.5pt">
                      <w:txbxContent>
                        <w:p w14:paraId="75B3CAE6" w14:textId="7102182E" w:rsidR="00E834B7" w:rsidRPr="00D74819" w:rsidRDefault="00D74819" w:rsidP="00E834B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Lucida Calligraphy" w:hAnsi="Lucida Calligraphy"/>
                              <w:color w:val="FFFFFF" w:themeColor="background1"/>
                              <w:sz w:val="22"/>
                            </w:rPr>
                          </w:pPr>
                          <w:r w:rsidRPr="00D74819">
                            <w:rPr>
                              <w:rFonts w:ascii="Lucida Calligraphy" w:hAnsi="Lucida Calligraphy" w:cstheme="minorBidi"/>
                              <w:b/>
                              <w:bCs/>
                              <w:color w:val="FFFFFF" w:themeColor="background1"/>
                              <w:spacing w:val="120"/>
                              <w:kern w:val="24"/>
                              <w:sz w:val="44"/>
                              <w:szCs w:val="48"/>
                            </w:rPr>
                            <w:t>Meeting Agenda</w:t>
                          </w:r>
                        </w:p>
                      </w:txbxContent>
                    </v:textbox>
                    <w10:anchorlock/>
                  </v:rect>
                </w:pict>
              </mc:Fallback>
            </mc:AlternateContent>
          </w:r>
        </w:p>
      </w:tc>
    </w:tr>
  </w:tbl>
  <w:p w14:paraId="199FEE42" w14:textId="77777777" w:rsidR="00D45945" w:rsidRDefault="00D45945">
    <w:pPr>
      <w:pStyle w:val="Header"/>
    </w:pPr>
    <w:r>
      <w:rPr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22168F" wp14:editId="59C856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5630" cy="10063044"/>
              <wp:effectExtent l="19050" t="57150" r="17780" b="52070"/>
              <wp:wrapNone/>
              <wp:docPr id="3" name="Group 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5630" cy="10063044"/>
                        <a:chOff x="0" y="0"/>
                        <a:chExt cx="7785630" cy="10063044"/>
                      </a:xfrm>
                    </wpg:grpSpPr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  <a:effectLst>
                            <a:outerShdw blurRad="50800" dist="38100" dir="10800000" algn="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" name="Group 12"/>
                      <wpg:cNvGrpSpPr/>
                      <wpg:grpSpPr>
                        <a:xfrm rot="10800000">
                          <a:off x="5610" y="9031804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101000</wp14:pctWidth>
              </wp14:sizeRelH>
              <wp14:sizeRelV relativeFrom="page">
                <wp14:pctHeight>101000</wp14:pctHeight>
              </wp14:sizeRelV>
            </wp:anchor>
          </w:drawing>
        </mc:Choice>
        <mc:Fallback>
          <w:pict>
            <v:group w14:anchorId="5E748082" id="Group 3" o:spid="_x0000_s1026" style="position:absolute;margin-left:0;margin-top:0;width:613.05pt;height:792.35pt;z-index:-251653120;mso-width-percent:1010;mso-height-percent:1010;mso-position-horizontal:center;mso-position-horizontal-relative:page;mso-position-vertical:center;mso-position-vertical-relative:page;mso-width-percent:1010;mso-height-percent:1010" coordsize="77856,100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">
              <v:group id="Group 10" o:spid="_x0000_s1027" style="position:absolute;width:77800;height:10312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" o:spid="_x0000_s1028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" fillcolor="#ceb966 [3204]" stroked="f" strokeweight="2pt"/>
                <v:shape id="Rectangle 2" o:spid="_x0000_s1029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" path="m,l4000500,r,800100l792480,800100,,xe" fillcolor="black [3213]" stroked="f" strokeweight="2pt">
                  <v:shadow on="t" color="black" opacity="26214f" origin=".5" offset="-3pt,0"/>
                  <v:path arrowok="t" o:connecttype="custom" o:connectlocs="0,0;5143500,0;5143500,1028700;1018903,1028700;0,0" o:connectangles="0,0,0,0,0"/>
                </v:shape>
              </v:group>
              <v:group id="Group 12" o:spid="_x0000_s1030" style="position:absolute;left:56;top:90318;width:77800;height:10312;rotation:180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">
                <v:rect id="Rectangle 13" o:spid="_x0000_s1031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" fillcolor="black [3213]" stroked="f" strokeweight="2pt"/>
                <v:shape id="Rectangle 2" o:spid="_x0000_s1032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" path="m,l4000500,r,800100l792480,800100,,xe" fillcolor="#ceb966 [3204]" stroked="f" strokeweight="2pt">
                  <v:shadow on="t" color="black" opacity="26214f" origin="-.5" offset="3pt,0"/>
                  <v:path arrowok="t" o:connecttype="custom" o:connectlocs="0,0;5143500,0;5143500,1028700;1018903,1028700;0,0" o:connectangles="0,0,0,0,0"/>
                </v:shape>
              </v:group>
              <w10:wrap anchorx="page" anchory="page"/>
            </v:group>
          </w:pict>
        </mc:Fallback>
      </mc:AlternateContent>
    </w:r>
    <w:r w:rsidRPr="00615018">
      <w:rPr>
        <w:noProof/>
        <w:color w:val="000000" w:themeColor="text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40A"/>
    <w:multiLevelType w:val="hybridMultilevel"/>
    <w:tmpl w:val="47F8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819"/>
    <w:rsid w:val="00083BAA"/>
    <w:rsid w:val="001766D6"/>
    <w:rsid w:val="00260E53"/>
    <w:rsid w:val="003444BE"/>
    <w:rsid w:val="003936EF"/>
    <w:rsid w:val="00393DBD"/>
    <w:rsid w:val="003E24DF"/>
    <w:rsid w:val="004A2B0D"/>
    <w:rsid w:val="00523787"/>
    <w:rsid w:val="00563742"/>
    <w:rsid w:val="00564809"/>
    <w:rsid w:val="00581814"/>
    <w:rsid w:val="00597E25"/>
    <w:rsid w:val="005C2210"/>
    <w:rsid w:val="005E69FA"/>
    <w:rsid w:val="00611CDD"/>
    <w:rsid w:val="00615018"/>
    <w:rsid w:val="0062123A"/>
    <w:rsid w:val="00646E75"/>
    <w:rsid w:val="00661770"/>
    <w:rsid w:val="0066597B"/>
    <w:rsid w:val="006F6F10"/>
    <w:rsid w:val="007143F2"/>
    <w:rsid w:val="00783E79"/>
    <w:rsid w:val="007B5AE8"/>
    <w:rsid w:val="007F5192"/>
    <w:rsid w:val="008D166B"/>
    <w:rsid w:val="009632FC"/>
    <w:rsid w:val="00A11A20"/>
    <w:rsid w:val="00A96CF8"/>
    <w:rsid w:val="00AB4269"/>
    <w:rsid w:val="00B50294"/>
    <w:rsid w:val="00C70786"/>
    <w:rsid w:val="00C8222A"/>
    <w:rsid w:val="00CC252E"/>
    <w:rsid w:val="00CE52E5"/>
    <w:rsid w:val="00CF4758"/>
    <w:rsid w:val="00D45945"/>
    <w:rsid w:val="00D66593"/>
    <w:rsid w:val="00D74819"/>
    <w:rsid w:val="00D773D1"/>
    <w:rsid w:val="00E27B46"/>
    <w:rsid w:val="00E55D74"/>
    <w:rsid w:val="00E6540C"/>
    <w:rsid w:val="00E81E2A"/>
    <w:rsid w:val="00E834B7"/>
    <w:rsid w:val="00E92A8A"/>
    <w:rsid w:val="00EE0952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8D1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819"/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after="360"/>
      <w:contextualSpacing/>
      <w:outlineLvl w:val="0"/>
    </w:pPr>
    <w:rPr>
      <w:rFonts w:asciiTheme="majorHAnsi" w:eastAsiaTheme="majorEastAsia" w:hAnsiTheme="majorHAnsi" w:cstheme="majorBidi"/>
      <w:caps/>
      <w:color w:val="AE9638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outlineLvl w:val="1"/>
    </w:pPr>
    <w:rPr>
      <w:rFonts w:asciiTheme="majorHAnsi" w:eastAsiaTheme="majorEastAsia" w:hAnsiTheme="majorHAnsi" w:cstheme="majorBidi"/>
      <w:color w:val="AE9638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661770"/>
    <w:pPr>
      <w:keepNext/>
      <w:spacing w:before="60" w:after="40"/>
      <w:outlineLvl w:val="2"/>
    </w:pPr>
    <w:rPr>
      <w:rFonts w:asciiTheme="majorHAnsi" w:hAnsiTheme="majorHAnsi" w:cs="Arial"/>
      <w:b/>
      <w:bCs/>
      <w:sz w:val="19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AE9638" w:themeColor="accent1" w:themeShade="BF"/>
      <w:kern w:val="20"/>
      <w:sz w:val="20"/>
      <w:szCs w:val="20"/>
    </w:rPr>
  </w:style>
  <w:style w:type="paragraph" w:customStyle="1" w:styleId="Recipient">
    <w:name w:val="Recipient"/>
    <w:basedOn w:val="Heading2"/>
    <w:uiPriority w:val="3"/>
    <w:qFormat/>
    <w:rsid w:val="00D45945"/>
    <w:pPr>
      <w:spacing w:before="1200"/>
    </w:pPr>
    <w:rPr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3E24DF"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3E24DF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AE9638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459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uiPriority w:val="10"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table" w:styleId="TableGrid">
    <w:name w:val="Table Grid"/>
    <w:basedOn w:val="TableNormal"/>
    <w:uiPriority w:val="39"/>
    <w:rsid w:val="00E83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Time">
    <w:name w:val="Date &amp; Time"/>
    <w:basedOn w:val="Normal"/>
    <w:qFormat/>
    <w:rsid w:val="00D74819"/>
    <w:pPr>
      <w:spacing w:after="300"/>
      <w:contextualSpacing/>
    </w:pPr>
    <w:rPr>
      <w:rFonts w:asciiTheme="minorHAnsi" w:eastAsiaTheme="minorHAnsi" w:hAnsiTheme="minorHAnsi" w:cstheme="minorBidi"/>
      <w:sz w:val="18"/>
      <w:szCs w:val="22"/>
    </w:rPr>
  </w:style>
  <w:style w:type="paragraph" w:customStyle="1" w:styleId="AgendaInformation">
    <w:name w:val="Agenda Information"/>
    <w:basedOn w:val="Normal"/>
    <w:qFormat/>
    <w:rsid w:val="00D74819"/>
    <w:pPr>
      <w:spacing w:after="600" w:line="336" w:lineRule="auto"/>
      <w:contextualSpacing/>
    </w:pPr>
    <w:rPr>
      <w:rFonts w:asciiTheme="minorHAnsi" w:eastAsiaTheme="minorHAnsi" w:hAnsiTheme="minorHAnsi" w:cstheme="minorBidi"/>
      <w:sz w:val="18"/>
      <w:szCs w:val="22"/>
    </w:rPr>
  </w:style>
  <w:style w:type="paragraph" w:customStyle="1" w:styleId="MeetingTitle">
    <w:name w:val="Meeting Title"/>
    <w:basedOn w:val="Normal"/>
    <w:qFormat/>
    <w:rsid w:val="00D74819"/>
    <w:pPr>
      <w:spacing w:before="320"/>
      <w:outlineLvl w:val="1"/>
    </w:pPr>
    <w:rPr>
      <w:rFonts w:asciiTheme="minorHAnsi" w:eastAsiaTheme="minorHAnsi" w:hAnsiTheme="minorHAnsi" w:cstheme="minorBidi"/>
      <w:b/>
      <w:sz w:val="18"/>
      <w:szCs w:val="22"/>
    </w:rPr>
  </w:style>
  <w:style w:type="character" w:customStyle="1" w:styleId="Heading3Char">
    <w:name w:val="Heading 3 Char"/>
    <w:basedOn w:val="DefaultParagraphFont"/>
    <w:link w:val="Heading3"/>
    <w:rsid w:val="00661770"/>
    <w:rPr>
      <w:rFonts w:asciiTheme="majorHAnsi" w:eastAsia="Times New Roman" w:hAnsiTheme="majorHAnsi" w:cs="Arial"/>
      <w:b/>
      <w:bCs/>
      <w:sz w:val="19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8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814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CE52E5"/>
    <w:rPr>
      <w:color w:val="41008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0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reetemplatedownloads.net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reetemplatedownloads.net/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Farooq\AppData\Roaming\Microsoft\Templates\Bold%20logo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D94539033040C4ABC4151D12C1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0A693-D7D8-44B1-BA48-69734570F91F}"/>
      </w:docPartPr>
      <w:docPartBody>
        <w:p w:rsidR="00FD08F1" w:rsidRDefault="00921343" w:rsidP="00921343">
          <w:pPr>
            <w:pStyle w:val="E5D94539033040C4ABC4151D12C14AB7"/>
          </w:pPr>
          <w:r>
            <w:t>[Meeting Title]</w:t>
          </w:r>
        </w:p>
      </w:docPartBody>
    </w:docPart>
    <w:docPart>
      <w:docPartPr>
        <w:name w:val="57C568B5B4DB442C99070F17A0E12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85D67-B54B-4155-A2D5-894C55352730}"/>
      </w:docPartPr>
      <w:docPartBody>
        <w:p w:rsidR="00FD08F1" w:rsidRDefault="00921343" w:rsidP="00921343">
          <w:pPr>
            <w:pStyle w:val="57C568B5B4DB442C99070F17A0E128AD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GMaruGothicMPRO">
    <w:charset w:val="80"/>
    <w:family w:val="swiss"/>
    <w:pitch w:val="variable"/>
    <w:sig w:usb0="E00002FF" w:usb1="2AC7EDFE" w:usb2="00000012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43"/>
    <w:rsid w:val="00706A98"/>
    <w:rsid w:val="00802A65"/>
    <w:rsid w:val="00921343"/>
    <w:rsid w:val="00D21554"/>
    <w:rsid w:val="00FD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1343"/>
  </w:style>
  <w:style w:type="paragraph" w:customStyle="1" w:styleId="EA97B80A4D9546769257B752F539DAE5">
    <w:name w:val="EA97B80A4D9546769257B752F539DAE5"/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customStyle="1" w:styleId="389E46FAD6254D0DA92E2730CF7551F1">
    <w:name w:val="389E46FAD6254D0DA92E2730CF7551F1"/>
  </w:style>
  <w:style w:type="paragraph" w:customStyle="1" w:styleId="43292A1060814E118E0820F9FC5759B3">
    <w:name w:val="43292A1060814E118E0820F9FC5759B3"/>
  </w:style>
  <w:style w:type="paragraph" w:customStyle="1" w:styleId="D983F926EE9A48D7873218857138B8A3">
    <w:name w:val="D983F926EE9A48D7873218857138B8A3"/>
  </w:style>
  <w:style w:type="paragraph" w:customStyle="1" w:styleId="AF693061D8BB4E14B99563E19C1998F2">
    <w:name w:val="AF693061D8BB4E14B99563E19C1998F2"/>
  </w:style>
  <w:style w:type="paragraph" w:customStyle="1" w:styleId="9675EFA0207C472FBEFFD0D74CEABEAC">
    <w:name w:val="9675EFA0207C472FBEFFD0D74CEABEAC"/>
  </w:style>
  <w:style w:type="paragraph" w:customStyle="1" w:styleId="573C70A4E9CB46FA941A4EE569BBAE03">
    <w:name w:val="573C70A4E9CB46FA941A4EE569BBAE03"/>
  </w:style>
  <w:style w:type="paragraph" w:customStyle="1" w:styleId="B5F8F161387240AA86DFCCE4BAA8085B">
    <w:name w:val="B5F8F161387240AA86DFCCE4BAA8085B"/>
  </w:style>
  <w:style w:type="paragraph" w:customStyle="1" w:styleId="807F1C8395CB4A51BDFB2B740C1418EA">
    <w:name w:val="807F1C8395CB4A51BDFB2B740C1418EA"/>
  </w:style>
  <w:style w:type="paragraph" w:customStyle="1" w:styleId="D539B51BDF1C444887B8FCE21BBC87B0">
    <w:name w:val="D539B51BDF1C444887B8FCE21BBC87B0"/>
  </w:style>
  <w:style w:type="paragraph" w:styleId="Title">
    <w:name w:val="Title"/>
    <w:basedOn w:val="Heading1"/>
    <w:next w:val="Normal"/>
    <w:link w:val="TitleChar"/>
    <w:uiPriority w:val="10"/>
    <w:pPr>
      <w:keepNext w:val="0"/>
      <w:keepLines w:val="0"/>
      <w:spacing w:before="0" w:after="360" w:line="240" w:lineRule="auto"/>
      <w:contextualSpacing/>
    </w:pPr>
    <w:rPr>
      <w:caps/>
      <w:color w:val="000000" w:themeColor="text1"/>
      <w:kern w:val="20"/>
      <w:sz w:val="20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FE4D533BE64245159E95F7ACB43269A4">
    <w:name w:val="FE4D533BE64245159E95F7ACB43269A4"/>
  </w:style>
  <w:style w:type="paragraph" w:customStyle="1" w:styleId="E5D94539033040C4ABC4151D12C14AB7">
    <w:name w:val="E5D94539033040C4ABC4151D12C14AB7"/>
    <w:rsid w:val="00921343"/>
  </w:style>
  <w:style w:type="paragraph" w:customStyle="1" w:styleId="B343D34960F84DCA87A0BF59FD528F9A">
    <w:name w:val="B343D34960F84DCA87A0BF59FD528F9A"/>
    <w:rsid w:val="00921343"/>
  </w:style>
  <w:style w:type="paragraph" w:customStyle="1" w:styleId="EFDE993F41C34CDFB17A49B890744A2B">
    <w:name w:val="EFDE993F41C34CDFB17A49B890744A2B"/>
    <w:rsid w:val="00921343"/>
  </w:style>
  <w:style w:type="paragraph" w:customStyle="1" w:styleId="57C568B5B4DB442C99070F17A0E128AD">
    <w:name w:val="57C568B5B4DB442C99070F17A0E128AD"/>
    <w:rsid w:val="00921343"/>
  </w:style>
  <w:style w:type="paragraph" w:customStyle="1" w:styleId="BE53D06234F04DF28DA3AF5FEB7785EE">
    <w:name w:val="BE53D06234F04DF28DA3AF5FEB7785EE"/>
    <w:rsid w:val="00921343"/>
  </w:style>
  <w:style w:type="paragraph" w:customStyle="1" w:styleId="872CD65F15AC43D89DE010F1D65C30C2">
    <w:name w:val="872CD65F15AC43D89DE010F1D65C30C2"/>
    <w:rsid w:val="00921343"/>
  </w:style>
  <w:style w:type="paragraph" w:customStyle="1" w:styleId="B7C70C6D7D5945EFA54F685E03BADBBC">
    <w:name w:val="B7C70C6D7D5945EFA54F685E03BADBBC"/>
    <w:rsid w:val="00921343"/>
  </w:style>
  <w:style w:type="paragraph" w:customStyle="1" w:styleId="F4489064B6724947806916E2CDF8C2FC">
    <w:name w:val="F4489064B6724947806916E2CDF8C2FC"/>
    <w:rsid w:val="009213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69F56-719A-4D83-852D-005D12497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8FCEC-F6BD-4BDE-8234-7D96AB9E156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72A20CA-2FAB-4D68-B6A9-42A0A1225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0DBCBF-0214-4947-8E95-0058EF48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Bold logo letterhead.dotx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2023-01-31T12:08:00Z</dcterms:created>
  <dcterms:modified xsi:type="dcterms:W3CDTF">2023-01-31T12:08:00Z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